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5EB" w:rsidRDefault="008D220D" w:rsidP="002C55EB">
      <w:pPr>
        <w:pStyle w:val="FreeForm"/>
        <w:jc w:val="both"/>
        <w:rPr>
          <w:rFonts w:ascii="Calibri Bold" w:hAnsi="Calibri Bold"/>
          <w:sz w:val="18"/>
        </w:rPr>
      </w:pPr>
      <w:r w:rsidRPr="008D220D">
        <w:rPr>
          <w:noProof/>
        </w:rPr>
        <w:pict>
          <v:roundrect id="_x0000_s1028" style="position:absolute;left:0;text-align:left;margin-left:0;margin-top:8.6pt;width:539.6pt;height:25.7pt;z-index:251670528;mso-wrap-edited:f" arcsize="17722f" coordsize="21600,21600" fillcolor="#17365d [2415]" strokeweight="1pt">
            <v:fill o:detectmouseclick="t"/>
            <v:stroke joinstyle="miter"/>
            <v:path o:connectlocs="10800,10800"/>
            <v:textbox style="mso-next-textbox:#_x0000_s1028" inset="3pt,3pt,3pt,3pt">
              <w:txbxContent>
                <w:p w:rsidR="002E409C" w:rsidRPr="00014DA4" w:rsidRDefault="002E409C" w:rsidP="006234D6">
                  <w:pPr>
                    <w:pStyle w:val="FreeForm"/>
                    <w:rPr>
                      <w:rFonts w:asciiTheme="majorHAnsi" w:eastAsia="Times New Roman" w:hAnsiTheme="majorHAnsi"/>
                      <w:b/>
                      <w:color w:val="auto"/>
                      <w:sz w:val="20"/>
                    </w:rPr>
                  </w:pPr>
                  <w:r w:rsidRPr="00014DA4">
                    <w:rPr>
                      <w:rFonts w:asciiTheme="majorHAnsi" w:hAnsiTheme="majorHAnsi"/>
                      <w:b/>
                      <w:color w:val="FFFFFF"/>
                    </w:rPr>
                    <w:t>Overview</w:t>
                  </w:r>
                  <w:r>
                    <w:rPr>
                      <w:rFonts w:asciiTheme="majorHAnsi" w:hAnsiTheme="majorHAnsi"/>
                      <w:b/>
                      <w:color w:val="FFFFFF"/>
                    </w:rPr>
                    <w:t xml:space="preserve"> for </w:t>
                  </w:r>
                  <w:r w:rsidR="007F62D7">
                    <w:rPr>
                      <w:rFonts w:asciiTheme="majorHAnsi" w:hAnsiTheme="majorHAnsi"/>
                      <w:b/>
                      <w:color w:val="FFFFFF"/>
                    </w:rPr>
                    <w:t>Unit 2</w:t>
                  </w:r>
                </w:p>
              </w:txbxContent>
            </v:textbox>
            <w10:wrap type="topAndBottom"/>
          </v:roundrect>
        </w:pict>
      </w:r>
      <w:r w:rsidR="002C55EB">
        <w:rPr>
          <w:rFonts w:ascii="Calibri Bold" w:hAnsi="Calibri Bold"/>
          <w:sz w:val="18"/>
        </w:rPr>
        <w:t>How this investigation fits within the “Concept and Lesson Map”:</w:t>
      </w:r>
    </w:p>
    <w:p w:rsidR="007F62D7" w:rsidRPr="007F62D7" w:rsidRDefault="007F62D7" w:rsidP="00387F36">
      <w:pPr>
        <w:ind w:left="144"/>
        <w:jc w:val="both"/>
        <w:rPr>
          <w:rFonts w:ascii="Calibri" w:eastAsia="ヒラギノ角ゴ Pro W3" w:hAnsi="Calibri" w:cs="Times New Roman"/>
          <w:sz w:val="18"/>
        </w:rPr>
      </w:pPr>
      <w:r w:rsidRPr="007F62D7">
        <w:rPr>
          <w:rFonts w:ascii="Calibri" w:eastAsia="ヒラギノ角ゴ Pro W3" w:hAnsi="Calibri" w:cs="Times New Roman"/>
          <w:sz w:val="18"/>
        </w:rPr>
        <w:t>“To understand the Earth’s spherical shape and basic ideas about gravity, students use models, gather evidence from images, and discuss interesting thought experiments.  They deconstruct the common misconceptions about Earth’s shape, gravity, and air, and what causes the sensation of weightlessness.  Students “journey” to the moon through a series of images from the Apollo 11 Mission, using evidence from images to discuss, and write about concepts presented in Units 1 and 2.”  (GEMS, Space Science Sequence, Introduction, Science Background, Assessment Scoring Guides, page 8)</w:t>
      </w:r>
    </w:p>
    <w:p w:rsidR="002C55EB" w:rsidRDefault="002C55EB" w:rsidP="002C55EB">
      <w:pPr>
        <w:jc w:val="both"/>
        <w:rPr>
          <w:rFonts w:ascii="Calibri" w:eastAsia="ヒラギノ角ゴ Pro W3" w:hAnsi="Calibri"/>
          <w:sz w:val="18"/>
        </w:rPr>
      </w:pPr>
    </w:p>
    <w:p w:rsidR="003A11F4" w:rsidRDefault="002C55EB" w:rsidP="002C55EB">
      <w:pPr>
        <w:jc w:val="both"/>
        <w:rPr>
          <w:rFonts w:ascii="Calibri Bold" w:eastAsia="ヒラギノ角ゴ Pro W3" w:hAnsi="Calibri Bold"/>
          <w:sz w:val="18"/>
        </w:rPr>
      </w:pPr>
      <w:r>
        <w:rPr>
          <w:rFonts w:ascii="Calibri Bold" w:eastAsia="ヒラギノ角ゴ Pro W3" w:hAnsi="Calibri Bold"/>
          <w:sz w:val="18"/>
        </w:rPr>
        <w:t>Overarching question(s) for this whole investigation:</w:t>
      </w:r>
    </w:p>
    <w:p w:rsidR="007F62D7" w:rsidRPr="007F62D7" w:rsidRDefault="007F62D7" w:rsidP="007F62D7">
      <w:pPr>
        <w:numPr>
          <w:ilvl w:val="0"/>
          <w:numId w:val="4"/>
        </w:numPr>
        <w:tabs>
          <w:tab w:val="clear" w:pos="144"/>
          <w:tab w:val="num" w:pos="360"/>
        </w:tabs>
        <w:jc w:val="both"/>
        <w:rPr>
          <w:rFonts w:ascii="Calibri" w:eastAsia="ヒラギノ角ゴ Pro W3" w:hAnsi="Calibri" w:cs="Times New Roman"/>
          <w:sz w:val="18"/>
        </w:rPr>
      </w:pPr>
      <w:r w:rsidRPr="007F62D7">
        <w:rPr>
          <w:rFonts w:ascii="Calibri" w:eastAsia="ヒラギノ角ゴ Pro W3" w:hAnsi="Calibri" w:cs="Times New Roman"/>
          <w:sz w:val="18"/>
        </w:rPr>
        <w:t xml:space="preserve">What shape is the Earth?  </w:t>
      </w:r>
    </w:p>
    <w:p w:rsidR="007F62D7" w:rsidRPr="007F62D7" w:rsidRDefault="007F62D7" w:rsidP="007F62D7">
      <w:pPr>
        <w:numPr>
          <w:ilvl w:val="0"/>
          <w:numId w:val="4"/>
        </w:numPr>
        <w:tabs>
          <w:tab w:val="clear" w:pos="144"/>
          <w:tab w:val="num" w:pos="360"/>
        </w:tabs>
        <w:jc w:val="both"/>
        <w:rPr>
          <w:rFonts w:ascii="Calibri" w:eastAsia="ヒラギノ角ゴ Pro W3" w:hAnsi="Calibri" w:cs="Times New Roman"/>
          <w:sz w:val="18"/>
        </w:rPr>
      </w:pPr>
      <w:r w:rsidRPr="007F62D7">
        <w:rPr>
          <w:rFonts w:ascii="Calibri" w:eastAsia="ヒラギノ角ゴ Pro W3" w:hAnsi="Calibri" w:cs="Times New Roman"/>
          <w:sz w:val="18"/>
        </w:rPr>
        <w:t>What does gravity do?</w:t>
      </w:r>
    </w:p>
    <w:p w:rsidR="006234D6" w:rsidRDefault="008D220D">
      <w:r>
        <w:rPr>
          <w:noProof/>
        </w:rPr>
        <w:pict>
          <v:roundrect id="_x0000_s1042" style="position:absolute;margin-left:0;margin-top:22.7pt;width:539.6pt;height:25.7pt;z-index:251671552;mso-wrap-edited:f" arcsize="17722f" coordsize="21600,21600" wrapcoords="120 0 0 2541 -30 4447 -30 19694 60 20964 21539 20964 21630 19694 21630 4447 21600 2541 21479 0 120 0" fillcolor="#17365d [2415]" strokeweight="1pt">
            <v:fill o:detectmouseclick="t"/>
            <v:stroke joinstyle="miter"/>
            <v:path o:connectlocs="10800,10800"/>
            <v:textbox style="mso-next-textbox:#_x0000_s1042" inset="3pt,3pt,3pt,3pt">
              <w:txbxContent>
                <w:p w:rsidR="002C55EB" w:rsidRPr="00014DA4" w:rsidRDefault="002C55EB" w:rsidP="002C55EB">
                  <w:pPr>
                    <w:pStyle w:val="FreeForm"/>
                    <w:rPr>
                      <w:rFonts w:asciiTheme="majorHAnsi" w:eastAsia="Times New Roman" w:hAnsiTheme="majorHAnsi"/>
                      <w:b/>
                      <w:color w:val="auto"/>
                      <w:sz w:val="20"/>
                    </w:rPr>
                  </w:pPr>
                  <w:r>
                    <w:rPr>
                      <w:rFonts w:asciiTheme="majorHAnsi" w:hAnsiTheme="majorHAnsi"/>
                      <w:b/>
                      <w:color w:val="FFFFFF"/>
                    </w:rPr>
                    <w:t>Attending to “How People Learn”</w:t>
                  </w:r>
                </w:p>
              </w:txbxContent>
            </v:textbox>
            <w10:wrap type="topAndBottom"/>
          </v:roundrect>
        </w:pict>
      </w:r>
    </w:p>
    <w:p w:rsidR="002C55EB" w:rsidRDefault="002C55EB" w:rsidP="002C55EB">
      <w:pPr>
        <w:pStyle w:val="FreeForm"/>
        <w:jc w:val="both"/>
        <w:rPr>
          <w:rFonts w:ascii="Calibri" w:hAnsi="Calibri"/>
          <w:sz w:val="18"/>
        </w:rPr>
      </w:pPr>
      <w:r>
        <w:rPr>
          <w:rFonts w:ascii="Calibri Bold" w:hAnsi="Calibri Bold"/>
          <w:sz w:val="18"/>
        </w:rPr>
        <w:t>How People Learn Key Finding #1: Preconceptions</w:t>
      </w:r>
    </w:p>
    <w:p w:rsidR="002C55EB" w:rsidRDefault="002C55EB" w:rsidP="002C55EB">
      <w:pPr>
        <w:pStyle w:val="FreeForm"/>
        <w:ind w:left="680"/>
        <w:jc w:val="both"/>
        <w:rPr>
          <w:rFonts w:ascii="Calibri Bold" w:hAnsi="Calibri Bold"/>
          <w:sz w:val="18"/>
        </w:rPr>
      </w:pPr>
      <w:r>
        <w:rPr>
          <w:rFonts w:ascii="Calibri Bold" w:hAnsi="Calibri Bold"/>
          <w:sz w:val="18"/>
        </w:rPr>
        <w:t>Eliciting Students Ideas:</w:t>
      </w:r>
    </w:p>
    <w:p w:rsidR="007F62D7" w:rsidRPr="007F62D7" w:rsidRDefault="007F62D7" w:rsidP="00387F36">
      <w:pPr>
        <w:pStyle w:val="FreeForm"/>
        <w:ind w:left="1080"/>
        <w:jc w:val="both"/>
        <w:rPr>
          <w:rFonts w:ascii="Calibri" w:hAnsi="Calibri"/>
          <w:sz w:val="18"/>
        </w:rPr>
      </w:pPr>
      <w:r w:rsidRPr="007F62D7">
        <w:rPr>
          <w:rFonts w:ascii="Calibri" w:hAnsi="Calibri"/>
          <w:sz w:val="18"/>
        </w:rPr>
        <w:t>Pre-Unit 2 Questionnaire, Session 2.1 Student Sheet: “The pre-unit questionnaire</w:t>
      </w:r>
      <w:r w:rsidR="005F7287">
        <w:rPr>
          <w:rFonts w:ascii="Calibri" w:hAnsi="Calibri"/>
          <w:sz w:val="18"/>
        </w:rPr>
        <w:t>s</w:t>
      </w:r>
      <w:r w:rsidRPr="007F62D7">
        <w:rPr>
          <w:rFonts w:ascii="Calibri" w:hAnsi="Calibri"/>
          <w:sz w:val="18"/>
        </w:rPr>
        <w:t xml:space="preserve"> allow teachers to gather information about their students</w:t>
      </w:r>
      <w:r w:rsidR="005F7287">
        <w:rPr>
          <w:rFonts w:ascii="Calibri" w:hAnsi="Calibri"/>
          <w:sz w:val="18"/>
        </w:rPr>
        <w:t>’</w:t>
      </w:r>
      <w:r w:rsidRPr="007F62D7">
        <w:rPr>
          <w:rFonts w:ascii="Calibri" w:hAnsi="Calibri"/>
          <w:sz w:val="18"/>
        </w:rPr>
        <w:t xml:space="preserve"> possible misconceptions and current understandings of the key concepts in the unit.” See Scoring Guide pages 74-77.</w:t>
      </w:r>
    </w:p>
    <w:p w:rsidR="002C55EB" w:rsidRDefault="002C55EB" w:rsidP="002C55EB">
      <w:pPr>
        <w:pStyle w:val="FreeForm"/>
        <w:ind w:left="680"/>
        <w:jc w:val="both"/>
        <w:rPr>
          <w:rFonts w:ascii="Calibri Bold" w:hAnsi="Calibri Bold"/>
          <w:sz w:val="18"/>
          <w:lang w:val="en-GB"/>
        </w:rPr>
      </w:pPr>
      <w:r>
        <w:rPr>
          <w:rFonts w:ascii="Calibri Bold" w:hAnsi="Calibri Bold"/>
          <w:sz w:val="18"/>
          <w:lang w:val="en-GB"/>
        </w:rPr>
        <w:t>Common Student Preconceptions:</w:t>
      </w:r>
    </w:p>
    <w:p w:rsidR="007F62D7" w:rsidRPr="007F62D7" w:rsidRDefault="007F62D7" w:rsidP="00387F36">
      <w:pPr>
        <w:pStyle w:val="FreeForm"/>
        <w:ind w:left="1080"/>
        <w:jc w:val="both"/>
        <w:rPr>
          <w:rFonts w:ascii="Calibri" w:hAnsi="Calibri"/>
          <w:sz w:val="18"/>
        </w:rPr>
      </w:pPr>
      <w:r w:rsidRPr="007F62D7">
        <w:rPr>
          <w:rFonts w:ascii="Calibri" w:hAnsi="Calibri"/>
          <w:sz w:val="18"/>
        </w:rPr>
        <w:t>Guidebook for entire kit from GEMS Space Science Sequence, Background, page 31-33.</w:t>
      </w:r>
    </w:p>
    <w:p w:rsidR="002C55EB" w:rsidRDefault="002C55EB" w:rsidP="002C55EB">
      <w:pPr>
        <w:pStyle w:val="FreeForm"/>
        <w:jc w:val="both"/>
        <w:rPr>
          <w:rFonts w:ascii="Calibri" w:hAnsi="Calibri"/>
          <w:sz w:val="18"/>
          <w:lang w:val="en-GB"/>
        </w:rPr>
      </w:pPr>
    </w:p>
    <w:p w:rsidR="002C55EB" w:rsidRDefault="002C55EB" w:rsidP="002C55EB">
      <w:pPr>
        <w:pStyle w:val="FreeForm"/>
        <w:jc w:val="both"/>
        <w:rPr>
          <w:rFonts w:ascii="Calibri" w:hAnsi="Calibri"/>
          <w:sz w:val="18"/>
          <w:lang w:val="en-GB"/>
        </w:rPr>
      </w:pPr>
      <w:r>
        <w:rPr>
          <w:rFonts w:ascii="Calibri Bold" w:hAnsi="Calibri Bold"/>
          <w:sz w:val="18"/>
          <w:lang w:val="en-GB"/>
        </w:rPr>
        <w:t>How People Learn Key Finding #2: Facts/Concepts/Knowledge</w:t>
      </w:r>
    </w:p>
    <w:p w:rsidR="002C55EB" w:rsidRDefault="002C55EB" w:rsidP="002C55EB">
      <w:pPr>
        <w:pStyle w:val="FreeForm"/>
        <w:ind w:left="680"/>
        <w:jc w:val="both"/>
        <w:rPr>
          <w:rFonts w:ascii="Calibri Bold" w:hAnsi="Calibri Bold"/>
          <w:sz w:val="18"/>
          <w:lang w:val="en-GB"/>
        </w:rPr>
      </w:pPr>
      <w:r>
        <w:rPr>
          <w:rFonts w:ascii="Calibri Bold" w:hAnsi="Calibri Bold"/>
          <w:sz w:val="18"/>
          <w:lang w:val="en-GB"/>
        </w:rPr>
        <w:t>WA State Content Standards “Science Domains” (EALR 4):</w:t>
      </w:r>
    </w:p>
    <w:p w:rsidR="007F62D7" w:rsidRPr="007F62D7" w:rsidRDefault="007F62D7" w:rsidP="00387F36">
      <w:pPr>
        <w:pStyle w:val="FreeForm"/>
        <w:numPr>
          <w:ilvl w:val="0"/>
          <w:numId w:val="14"/>
        </w:numPr>
        <w:tabs>
          <w:tab w:val="left" w:pos="1260"/>
        </w:tabs>
        <w:ind w:left="1260" w:hanging="180"/>
        <w:jc w:val="both"/>
        <w:rPr>
          <w:rFonts w:ascii="Calibri" w:hAnsi="Calibri"/>
          <w:b/>
          <w:bCs/>
          <w:sz w:val="18"/>
        </w:rPr>
      </w:pPr>
      <w:r w:rsidRPr="007F62D7">
        <w:rPr>
          <w:rFonts w:ascii="Calibri" w:hAnsi="Calibri"/>
          <w:b/>
          <w:bCs/>
          <w:sz w:val="18"/>
        </w:rPr>
        <w:t>4-5 ES1A</w:t>
      </w:r>
      <w:r w:rsidRPr="007F62D7">
        <w:rPr>
          <w:rFonts w:ascii="Calibri" w:hAnsi="Calibri"/>
          <w:sz w:val="18"/>
        </w:rPr>
        <w:t xml:space="preserve"> Earth is approximately </w:t>
      </w:r>
      <w:r w:rsidRPr="007F62D7">
        <w:rPr>
          <w:rFonts w:ascii="Calibri" w:hAnsi="Calibri"/>
          <w:i/>
          <w:iCs/>
          <w:sz w:val="18"/>
        </w:rPr>
        <w:t>spherical</w:t>
      </w:r>
      <w:r w:rsidRPr="007F62D7">
        <w:rPr>
          <w:rFonts w:ascii="Calibri" w:hAnsi="Calibri"/>
          <w:sz w:val="18"/>
        </w:rPr>
        <w:t xml:space="preserve"> in shape. Things on or near the Earth are pulled toward Earth's center by the </w:t>
      </w:r>
      <w:r w:rsidRPr="007F62D7">
        <w:rPr>
          <w:rFonts w:ascii="Calibri" w:hAnsi="Calibri"/>
          <w:i/>
          <w:iCs/>
          <w:sz w:val="18"/>
        </w:rPr>
        <w:t>force</w:t>
      </w:r>
      <w:r w:rsidRPr="007F62D7">
        <w:rPr>
          <w:rFonts w:ascii="Calibri" w:hAnsi="Calibri"/>
          <w:sz w:val="18"/>
        </w:rPr>
        <w:t xml:space="preserve"> of </w:t>
      </w:r>
      <w:r w:rsidRPr="007F62D7">
        <w:rPr>
          <w:rFonts w:ascii="Calibri" w:hAnsi="Calibri"/>
          <w:i/>
          <w:iCs/>
          <w:sz w:val="18"/>
        </w:rPr>
        <w:t>gravity</w:t>
      </w:r>
      <w:r w:rsidRPr="007F62D7">
        <w:rPr>
          <w:rFonts w:ascii="Calibri" w:hAnsi="Calibri"/>
          <w:sz w:val="18"/>
        </w:rPr>
        <w:t>.</w:t>
      </w:r>
    </w:p>
    <w:p w:rsidR="007F62D7" w:rsidRPr="007F62D7" w:rsidRDefault="007F62D7" w:rsidP="00387F36">
      <w:pPr>
        <w:pStyle w:val="FreeForm"/>
        <w:numPr>
          <w:ilvl w:val="0"/>
          <w:numId w:val="14"/>
        </w:numPr>
        <w:tabs>
          <w:tab w:val="left" w:pos="1260"/>
        </w:tabs>
        <w:ind w:left="1260" w:hanging="180"/>
        <w:jc w:val="both"/>
        <w:rPr>
          <w:rFonts w:ascii="Calibri" w:hAnsi="Calibri"/>
          <w:b/>
          <w:bCs/>
          <w:sz w:val="18"/>
        </w:rPr>
      </w:pPr>
      <w:r w:rsidRPr="007F62D7">
        <w:rPr>
          <w:rFonts w:ascii="Calibri" w:hAnsi="Calibri"/>
          <w:b/>
          <w:bCs/>
          <w:sz w:val="18"/>
        </w:rPr>
        <w:t>4-5 PS1A</w:t>
      </w:r>
      <w:r w:rsidRPr="007F62D7">
        <w:rPr>
          <w:rFonts w:ascii="Calibri" w:hAnsi="Calibri"/>
          <w:sz w:val="18"/>
        </w:rPr>
        <w:t xml:space="preserve"> The </w:t>
      </w:r>
      <w:r w:rsidRPr="007F62D7">
        <w:rPr>
          <w:rFonts w:ascii="Calibri" w:hAnsi="Calibri"/>
          <w:i/>
          <w:iCs/>
          <w:sz w:val="18"/>
        </w:rPr>
        <w:t>weight</w:t>
      </w:r>
      <w:r w:rsidRPr="007F62D7">
        <w:rPr>
          <w:rFonts w:ascii="Calibri" w:hAnsi="Calibri"/>
          <w:sz w:val="18"/>
        </w:rPr>
        <w:t xml:space="preserve"> of an object is a measure of how strongly it is pulled down toward the ground by </w:t>
      </w:r>
      <w:r w:rsidRPr="007F62D7">
        <w:rPr>
          <w:rFonts w:ascii="Calibri" w:hAnsi="Calibri"/>
          <w:i/>
          <w:iCs/>
          <w:sz w:val="18"/>
        </w:rPr>
        <w:t>gravity</w:t>
      </w:r>
      <w:r w:rsidRPr="007F62D7">
        <w:rPr>
          <w:rFonts w:ascii="Calibri" w:hAnsi="Calibri"/>
          <w:sz w:val="18"/>
        </w:rPr>
        <w:t xml:space="preserve">. A spring scale can measure the pulling </w:t>
      </w:r>
      <w:r w:rsidRPr="007F62D7">
        <w:rPr>
          <w:rFonts w:ascii="Calibri" w:hAnsi="Calibri"/>
          <w:i/>
          <w:iCs/>
          <w:sz w:val="18"/>
        </w:rPr>
        <w:t>force</w:t>
      </w:r>
      <w:r w:rsidRPr="007F62D7">
        <w:rPr>
          <w:rFonts w:ascii="Calibri" w:hAnsi="Calibri"/>
          <w:sz w:val="18"/>
        </w:rPr>
        <w:t>.</w:t>
      </w:r>
    </w:p>
    <w:p w:rsidR="00F54D59" w:rsidRDefault="00F54D59" w:rsidP="002C55EB">
      <w:pPr>
        <w:pStyle w:val="FreeForm"/>
        <w:ind w:left="680"/>
        <w:jc w:val="both"/>
        <w:rPr>
          <w:rFonts w:ascii="Calibri Bold" w:hAnsi="Calibri Bold"/>
          <w:sz w:val="18"/>
          <w:lang w:val="en-GB"/>
        </w:rPr>
      </w:pPr>
    </w:p>
    <w:p w:rsidR="002C55EB" w:rsidRDefault="002C55EB" w:rsidP="002C55EB">
      <w:pPr>
        <w:pStyle w:val="FreeForm"/>
        <w:ind w:left="680"/>
        <w:jc w:val="both"/>
        <w:rPr>
          <w:rFonts w:ascii="Calibri Bold" w:hAnsi="Calibri Bold"/>
          <w:sz w:val="18"/>
          <w:lang w:val="en-GB"/>
        </w:rPr>
      </w:pPr>
      <w:r>
        <w:rPr>
          <w:rFonts w:ascii="Calibri Bold" w:hAnsi="Calibri Bold"/>
          <w:sz w:val="18"/>
          <w:lang w:val="en-GB"/>
        </w:rPr>
        <w:t>WA State Content Standards “Science Domains” (EALRs 1-3):</w:t>
      </w:r>
    </w:p>
    <w:p w:rsidR="007F62D7" w:rsidRPr="007F62D7" w:rsidRDefault="007F62D7" w:rsidP="00387F36">
      <w:pPr>
        <w:pStyle w:val="FreeForm"/>
        <w:numPr>
          <w:ilvl w:val="0"/>
          <w:numId w:val="16"/>
        </w:numPr>
        <w:ind w:left="1260" w:hanging="180"/>
        <w:jc w:val="both"/>
        <w:rPr>
          <w:rFonts w:ascii="Calibri" w:hAnsi="Calibri"/>
          <w:b/>
          <w:bCs/>
          <w:sz w:val="18"/>
        </w:rPr>
      </w:pPr>
      <w:r w:rsidRPr="007F62D7">
        <w:rPr>
          <w:rFonts w:ascii="Calibri" w:hAnsi="Calibri"/>
          <w:b/>
          <w:bCs/>
          <w:sz w:val="18"/>
        </w:rPr>
        <w:t>4-5 INQA —Question—</w:t>
      </w:r>
      <w:r w:rsidRPr="007F62D7">
        <w:rPr>
          <w:rFonts w:ascii="Calibri" w:hAnsi="Calibri"/>
          <w:sz w:val="18"/>
        </w:rPr>
        <w:t xml:space="preserve"> Scientific </w:t>
      </w:r>
      <w:r w:rsidRPr="007F62D7">
        <w:rPr>
          <w:rFonts w:ascii="Calibri" w:hAnsi="Calibri"/>
          <w:i/>
          <w:iCs/>
          <w:sz w:val="18"/>
        </w:rPr>
        <w:t>investigations</w:t>
      </w:r>
      <w:r w:rsidRPr="007F62D7">
        <w:rPr>
          <w:rFonts w:ascii="Calibri" w:hAnsi="Calibri"/>
          <w:sz w:val="18"/>
        </w:rPr>
        <w:t xml:space="preserve"> involve asking and answering </w:t>
      </w:r>
      <w:r w:rsidRPr="007F62D7">
        <w:rPr>
          <w:rFonts w:ascii="Calibri" w:hAnsi="Calibri"/>
          <w:i/>
          <w:iCs/>
          <w:sz w:val="18"/>
        </w:rPr>
        <w:t>questions</w:t>
      </w:r>
      <w:r w:rsidRPr="007F62D7">
        <w:rPr>
          <w:rFonts w:ascii="Calibri" w:hAnsi="Calibri"/>
          <w:sz w:val="18"/>
        </w:rPr>
        <w:t xml:space="preserve"> and comparing the answers with </w:t>
      </w:r>
      <w:r w:rsidRPr="007F62D7">
        <w:rPr>
          <w:rFonts w:ascii="Calibri" w:hAnsi="Calibri"/>
          <w:i/>
          <w:iCs/>
          <w:sz w:val="18"/>
        </w:rPr>
        <w:t>evidence</w:t>
      </w:r>
      <w:r w:rsidRPr="007F62D7">
        <w:rPr>
          <w:rFonts w:ascii="Calibri" w:hAnsi="Calibri"/>
          <w:sz w:val="18"/>
        </w:rPr>
        <w:t xml:space="preserve"> from the real world.</w:t>
      </w:r>
    </w:p>
    <w:p w:rsidR="007F62D7" w:rsidRPr="007F62D7" w:rsidRDefault="007F62D7" w:rsidP="00387F36">
      <w:pPr>
        <w:pStyle w:val="FreeForm"/>
        <w:numPr>
          <w:ilvl w:val="0"/>
          <w:numId w:val="16"/>
        </w:numPr>
        <w:ind w:left="1260" w:hanging="180"/>
        <w:jc w:val="both"/>
        <w:rPr>
          <w:rFonts w:ascii="Calibri" w:hAnsi="Calibri"/>
          <w:b/>
          <w:bCs/>
          <w:sz w:val="18"/>
        </w:rPr>
      </w:pPr>
      <w:r w:rsidRPr="007F62D7">
        <w:rPr>
          <w:rFonts w:ascii="Calibri" w:hAnsi="Calibri"/>
          <w:b/>
          <w:bCs/>
          <w:sz w:val="18"/>
        </w:rPr>
        <w:t>4-5 INQF —Models—</w:t>
      </w:r>
      <w:r w:rsidRPr="007F62D7">
        <w:rPr>
          <w:rFonts w:ascii="Calibri" w:hAnsi="Calibri"/>
          <w:sz w:val="18"/>
        </w:rPr>
        <w:t xml:space="preserve"> A scientific </w:t>
      </w:r>
      <w:r w:rsidRPr="007F62D7">
        <w:rPr>
          <w:rFonts w:ascii="Calibri" w:hAnsi="Calibri"/>
          <w:i/>
          <w:iCs/>
          <w:sz w:val="18"/>
        </w:rPr>
        <w:t>model</w:t>
      </w:r>
      <w:r w:rsidRPr="007F62D7">
        <w:rPr>
          <w:rFonts w:ascii="Calibri" w:hAnsi="Calibri"/>
          <w:sz w:val="18"/>
        </w:rPr>
        <w:t xml:space="preserve"> is a simplified representation of an object, event, </w:t>
      </w:r>
      <w:r w:rsidRPr="007F62D7">
        <w:rPr>
          <w:rFonts w:ascii="Calibri" w:hAnsi="Calibri"/>
          <w:i/>
          <w:iCs/>
          <w:sz w:val="18"/>
        </w:rPr>
        <w:t>system</w:t>
      </w:r>
      <w:r w:rsidRPr="007F62D7">
        <w:rPr>
          <w:rFonts w:ascii="Calibri" w:hAnsi="Calibri"/>
          <w:sz w:val="18"/>
        </w:rPr>
        <w:t xml:space="preserve">, or process created to understand some aspect of the </w:t>
      </w:r>
      <w:r w:rsidRPr="007F62D7">
        <w:rPr>
          <w:rFonts w:ascii="Calibri" w:hAnsi="Calibri"/>
          <w:i/>
          <w:iCs/>
          <w:sz w:val="18"/>
        </w:rPr>
        <w:t>natural world</w:t>
      </w:r>
      <w:r w:rsidRPr="007F62D7">
        <w:rPr>
          <w:rFonts w:ascii="Calibri" w:hAnsi="Calibri"/>
          <w:sz w:val="18"/>
        </w:rPr>
        <w:t xml:space="preserve">. When learning from a </w:t>
      </w:r>
      <w:r w:rsidRPr="007F62D7">
        <w:rPr>
          <w:rFonts w:ascii="Calibri" w:hAnsi="Calibri"/>
          <w:i/>
          <w:iCs/>
          <w:sz w:val="18"/>
        </w:rPr>
        <w:t>model</w:t>
      </w:r>
      <w:r w:rsidRPr="007F62D7">
        <w:rPr>
          <w:rFonts w:ascii="Calibri" w:hAnsi="Calibri"/>
          <w:sz w:val="18"/>
        </w:rPr>
        <w:t xml:space="preserve">, it is important to realize that the </w:t>
      </w:r>
      <w:r w:rsidRPr="007F62D7">
        <w:rPr>
          <w:rFonts w:ascii="Calibri" w:hAnsi="Calibri"/>
          <w:i/>
          <w:iCs/>
          <w:sz w:val="18"/>
        </w:rPr>
        <w:t>model</w:t>
      </w:r>
      <w:r w:rsidRPr="007F62D7">
        <w:rPr>
          <w:rFonts w:ascii="Calibri" w:hAnsi="Calibri"/>
          <w:sz w:val="18"/>
        </w:rPr>
        <w:t xml:space="preserve"> is not exactly the same as the thing being modeled.</w:t>
      </w:r>
    </w:p>
    <w:p w:rsidR="007F62D7" w:rsidRPr="007F62D7" w:rsidRDefault="007F62D7" w:rsidP="00387F36">
      <w:pPr>
        <w:pStyle w:val="FreeForm"/>
        <w:numPr>
          <w:ilvl w:val="0"/>
          <w:numId w:val="16"/>
        </w:numPr>
        <w:ind w:left="1260" w:hanging="180"/>
        <w:jc w:val="both"/>
        <w:rPr>
          <w:rFonts w:ascii="Calibri" w:hAnsi="Calibri"/>
          <w:b/>
          <w:bCs/>
          <w:sz w:val="18"/>
        </w:rPr>
      </w:pPr>
      <w:r w:rsidRPr="007F62D7">
        <w:rPr>
          <w:rFonts w:ascii="Calibri" w:hAnsi="Calibri"/>
          <w:b/>
          <w:bCs/>
          <w:sz w:val="18"/>
        </w:rPr>
        <w:t>4-5 INQG —Explain—</w:t>
      </w:r>
      <w:r w:rsidRPr="007F62D7">
        <w:rPr>
          <w:rFonts w:ascii="Calibri" w:hAnsi="Calibri"/>
          <w:sz w:val="18"/>
        </w:rPr>
        <w:t xml:space="preserve"> Scientific explanations emphasize </w:t>
      </w:r>
      <w:r w:rsidRPr="007F62D7">
        <w:rPr>
          <w:rFonts w:ascii="Calibri" w:hAnsi="Calibri"/>
          <w:i/>
          <w:iCs/>
          <w:sz w:val="18"/>
        </w:rPr>
        <w:t>evidence</w:t>
      </w:r>
      <w:r w:rsidRPr="007F62D7">
        <w:rPr>
          <w:rFonts w:ascii="Calibri" w:hAnsi="Calibri"/>
          <w:sz w:val="18"/>
        </w:rPr>
        <w:t xml:space="preserve">, have logically consistent arguments, and use known scientific </w:t>
      </w:r>
      <w:r w:rsidRPr="007F62D7">
        <w:rPr>
          <w:rFonts w:ascii="Calibri" w:hAnsi="Calibri"/>
          <w:i/>
          <w:iCs/>
          <w:sz w:val="18"/>
        </w:rPr>
        <w:t>principles, models</w:t>
      </w:r>
      <w:r w:rsidRPr="007F62D7">
        <w:rPr>
          <w:rFonts w:ascii="Calibri" w:hAnsi="Calibri"/>
          <w:sz w:val="18"/>
        </w:rPr>
        <w:t xml:space="preserve">, and </w:t>
      </w:r>
      <w:r w:rsidRPr="007F62D7">
        <w:rPr>
          <w:rFonts w:ascii="Calibri" w:hAnsi="Calibri"/>
          <w:i/>
          <w:iCs/>
          <w:sz w:val="18"/>
        </w:rPr>
        <w:t>theories</w:t>
      </w:r>
      <w:r w:rsidRPr="007F62D7">
        <w:rPr>
          <w:rFonts w:ascii="Calibri" w:hAnsi="Calibri"/>
          <w:sz w:val="18"/>
        </w:rPr>
        <w:t>.</w:t>
      </w:r>
    </w:p>
    <w:p w:rsidR="002C55EB" w:rsidRDefault="002C55EB" w:rsidP="002C55EB">
      <w:pPr>
        <w:pStyle w:val="FreeForm"/>
        <w:jc w:val="both"/>
        <w:rPr>
          <w:rFonts w:ascii="Calibri Bold" w:hAnsi="Calibri Bold"/>
          <w:sz w:val="18"/>
        </w:rPr>
      </w:pPr>
    </w:p>
    <w:p w:rsidR="002C55EB" w:rsidRDefault="005F7287" w:rsidP="002C55EB">
      <w:pPr>
        <w:pStyle w:val="FreeForm"/>
        <w:jc w:val="both"/>
        <w:rPr>
          <w:rFonts w:ascii="Calibri Bold" w:hAnsi="Calibri Bold"/>
          <w:sz w:val="18"/>
          <w:lang w:val="en-GB"/>
        </w:rPr>
      </w:pPr>
      <w:r>
        <w:rPr>
          <w:rFonts w:ascii="Calibri Bold" w:hAnsi="Calibri Bold"/>
          <w:sz w:val="18"/>
          <w:lang w:val="en-GB"/>
        </w:rPr>
        <w:t>How People Learn Ke</w:t>
      </w:r>
      <w:r w:rsidR="002C55EB">
        <w:rPr>
          <w:rFonts w:ascii="Calibri Bold" w:hAnsi="Calibri Bold"/>
          <w:sz w:val="18"/>
          <w:lang w:val="en-GB"/>
        </w:rPr>
        <w:t xml:space="preserve">y Finding #3: </w:t>
      </w:r>
      <w:proofErr w:type="spellStart"/>
      <w:r w:rsidR="002C55EB">
        <w:rPr>
          <w:rFonts w:ascii="Calibri Bold" w:hAnsi="Calibri Bold"/>
          <w:sz w:val="18"/>
          <w:lang w:val="en-GB"/>
        </w:rPr>
        <w:t>Metacognition</w:t>
      </w:r>
      <w:proofErr w:type="spellEnd"/>
    </w:p>
    <w:p w:rsidR="002C55EB" w:rsidRDefault="002C55EB" w:rsidP="002C55EB">
      <w:pPr>
        <w:ind w:left="680"/>
        <w:rPr>
          <w:rFonts w:ascii="Calibri Bold" w:eastAsia="ヒラギノ角ゴ Pro W3" w:hAnsi="Calibri Bold"/>
          <w:sz w:val="18"/>
        </w:rPr>
      </w:pPr>
      <w:r>
        <w:rPr>
          <w:rFonts w:ascii="Calibri Bold" w:eastAsia="ヒラギノ角ゴ Pro W3" w:hAnsi="Calibri Bold"/>
          <w:sz w:val="18"/>
        </w:rPr>
        <w:t>Metacognition: How did my thinking change? What caused the change? How did I come to believe this?</w:t>
      </w:r>
    </w:p>
    <w:p w:rsidR="007F62D7" w:rsidRPr="007F62D7" w:rsidRDefault="007F62D7" w:rsidP="007F62D7">
      <w:pPr>
        <w:pStyle w:val="ListStyle"/>
        <w:numPr>
          <w:ilvl w:val="0"/>
          <w:numId w:val="13"/>
        </w:numPr>
        <w:tabs>
          <w:tab w:val="num" w:pos="1260"/>
        </w:tabs>
        <w:spacing w:line="276" w:lineRule="auto"/>
        <w:ind w:left="1260" w:hanging="180"/>
        <w:contextualSpacing/>
        <w:rPr>
          <w:rFonts w:ascii="Calibri" w:eastAsia="Arial" w:hAnsi="Calibri" w:cs="Arial"/>
          <w:color w:val="000000"/>
          <w:sz w:val="18"/>
          <w:szCs w:val="18"/>
        </w:rPr>
      </w:pPr>
      <w:r w:rsidRPr="007F62D7">
        <w:rPr>
          <w:rFonts w:ascii="Calibri" w:eastAsia="Arial" w:hAnsi="Calibri" w:cs="Arial"/>
          <w:color w:val="000000"/>
          <w:sz w:val="18"/>
          <w:szCs w:val="18"/>
        </w:rPr>
        <w:t>The post-unit questionnaires allow teachers to gather information about how students</w:t>
      </w:r>
      <w:r w:rsidR="005F7287">
        <w:rPr>
          <w:rFonts w:ascii="Calibri" w:eastAsia="Arial" w:hAnsi="Calibri" w:cs="Arial"/>
          <w:color w:val="000000"/>
          <w:sz w:val="18"/>
          <w:szCs w:val="18"/>
        </w:rPr>
        <w:t>’</w:t>
      </w:r>
      <w:r w:rsidRPr="007F62D7">
        <w:rPr>
          <w:rFonts w:ascii="Calibri" w:eastAsia="Arial" w:hAnsi="Calibri" w:cs="Arial"/>
          <w:color w:val="000000"/>
          <w:sz w:val="18"/>
          <w:szCs w:val="18"/>
        </w:rPr>
        <w:t xml:space="preserve"> ideas and understandings have changed during the unit and to measure progress in students learning. See Post-Unit Questionnaire, Session 2.6 Student Sheet, and Scoring Guide pages 78-81. See </w:t>
      </w:r>
      <w:r w:rsidRPr="007F62D7">
        <w:rPr>
          <w:rFonts w:ascii="Calibri" w:eastAsia="Arial" w:hAnsi="Calibri" w:cs="Arial"/>
          <w:i/>
          <w:iCs/>
          <w:color w:val="000000"/>
          <w:sz w:val="18"/>
          <w:szCs w:val="18"/>
        </w:rPr>
        <w:t>Taking the Post-Unit Questionnaire,</w:t>
      </w:r>
      <w:r w:rsidRPr="007F62D7">
        <w:rPr>
          <w:rFonts w:ascii="Calibri" w:eastAsia="Arial" w:hAnsi="Calibri" w:cs="Arial"/>
          <w:color w:val="000000"/>
          <w:sz w:val="18"/>
          <w:szCs w:val="18"/>
        </w:rPr>
        <w:t xml:space="preserve"> page 350.</w:t>
      </w:r>
    </w:p>
    <w:p w:rsidR="007F62D7" w:rsidRPr="007F62D7" w:rsidRDefault="007F62D7" w:rsidP="007F62D7">
      <w:pPr>
        <w:pStyle w:val="ListStyle"/>
        <w:numPr>
          <w:ilvl w:val="0"/>
          <w:numId w:val="13"/>
        </w:numPr>
        <w:tabs>
          <w:tab w:val="num" w:pos="1260"/>
        </w:tabs>
        <w:spacing w:line="276" w:lineRule="auto"/>
        <w:ind w:left="1260" w:hanging="180"/>
        <w:contextualSpacing/>
        <w:rPr>
          <w:rFonts w:ascii="Calibri" w:eastAsia="Arial" w:hAnsi="Calibri" w:cs="Arial"/>
          <w:color w:val="000000"/>
          <w:sz w:val="18"/>
          <w:szCs w:val="18"/>
        </w:rPr>
      </w:pPr>
      <w:r w:rsidRPr="007F62D7">
        <w:rPr>
          <w:rFonts w:ascii="Calibri" w:eastAsia="Arial" w:hAnsi="Calibri" w:cs="Arial"/>
          <w:color w:val="000000"/>
          <w:sz w:val="18"/>
          <w:szCs w:val="18"/>
        </w:rPr>
        <w:t>See Guidebook for entire kit from GEMS Space Science Sequence, meaning-making discussions, writing prompts and evidence circles.</w:t>
      </w:r>
    </w:p>
    <w:p w:rsidR="002C55EB" w:rsidRDefault="002C55EB" w:rsidP="007F62D7">
      <w:pPr>
        <w:pStyle w:val="MediumGrid1-Accent21"/>
        <w:spacing w:after="0"/>
        <w:jc w:val="both"/>
        <w:rPr>
          <w:rFonts w:ascii="Calibri Bold" w:hAnsi="Calibri Bold"/>
          <w:sz w:val="18"/>
        </w:rPr>
      </w:pPr>
      <w:r>
        <w:rPr>
          <w:rFonts w:ascii="Calibri Bold" w:hAnsi="Calibri Bold"/>
          <w:sz w:val="18"/>
        </w:rPr>
        <w:t>Evidence of Student Understanding:</w:t>
      </w:r>
    </w:p>
    <w:p w:rsidR="007F62D7" w:rsidRDefault="007F62D7" w:rsidP="00387F36">
      <w:pPr>
        <w:pStyle w:val="FreeForm"/>
        <w:ind w:left="1080"/>
        <w:jc w:val="both"/>
        <w:rPr>
          <w:rFonts w:ascii="Calibri" w:hAnsi="Calibri"/>
          <w:sz w:val="18"/>
        </w:rPr>
      </w:pPr>
      <w:proofErr w:type="gramStart"/>
      <w:r w:rsidRPr="007F62D7">
        <w:rPr>
          <w:rFonts w:ascii="Calibri" w:hAnsi="Calibri"/>
          <w:sz w:val="18"/>
        </w:rPr>
        <w:t>Pre and Post Questionnaires, Session 2.1 Student Sheet and Session 2.6 Student Sheet, Scoring Guides pages 74-81.</w:t>
      </w:r>
      <w:proofErr w:type="gramEnd"/>
    </w:p>
    <w:p w:rsidR="007F62D7" w:rsidRPr="007F62D7" w:rsidRDefault="007F62D7" w:rsidP="007F62D7">
      <w:pPr>
        <w:pStyle w:val="FreeForm"/>
        <w:ind w:left="1260"/>
        <w:jc w:val="both"/>
        <w:rPr>
          <w:rFonts w:ascii="Calibri" w:hAnsi="Calibri"/>
          <w:sz w:val="18"/>
        </w:rPr>
      </w:pPr>
      <w:r>
        <w:rPr>
          <w:rFonts w:ascii="Calibri" w:hAnsi="Calibri"/>
          <w:sz w:val="18"/>
        </w:rPr>
        <w:br w:type="page"/>
      </w:r>
    </w:p>
    <w:p w:rsidR="008F6437" w:rsidRDefault="008F6437" w:rsidP="00F54D59">
      <w:pPr>
        <w:pStyle w:val="FreeForm"/>
        <w:ind w:left="1260" w:hanging="180"/>
        <w:jc w:val="both"/>
        <w:rPr>
          <w:rFonts w:ascii="Calibri Bold" w:hAnsi="Calibri Bold"/>
          <w:sz w:val="18"/>
        </w:rPr>
      </w:pPr>
    </w:p>
    <w:p w:rsidR="00F54D59" w:rsidRDefault="008D220D" w:rsidP="00F54D59">
      <w:pPr>
        <w:pStyle w:val="FreeForm"/>
        <w:ind w:left="1260" w:hanging="180"/>
        <w:jc w:val="both"/>
        <w:rPr>
          <w:rFonts w:ascii="Calibri Bold" w:hAnsi="Calibri Bold"/>
          <w:sz w:val="18"/>
        </w:rPr>
      </w:pPr>
      <w:r w:rsidRPr="008D220D">
        <w:rPr>
          <w:noProof/>
        </w:rPr>
        <w:pict>
          <v:roundrect id="_x0000_s1043" style="position:absolute;left:0;text-align:left;margin-left:-.55pt;margin-top:.35pt;width:539.6pt;height:25.7pt;z-index:-251643904;mso-wrap-edited:f" arcsize="17722f" coordsize="21600,21600" wrapcoords="120 0 0 2541 -30 4447 -30 19694 60 20964 21539 20964 21630 19694 21630 4447 21600 2541 21479 0 120 0" fillcolor="#17365d [2415]" strokeweight="1pt">
            <v:fill o:detectmouseclick="t"/>
            <v:stroke joinstyle="miter"/>
            <v:path o:connectlocs="10800,10800"/>
            <v:textbox style="mso-next-textbox:#_x0000_s1043" inset="3pt,3pt,3pt,3pt">
              <w:txbxContent>
                <w:p w:rsidR="002C55EB" w:rsidRPr="00014DA4" w:rsidRDefault="002C55EB" w:rsidP="002C55EB">
                  <w:pPr>
                    <w:pStyle w:val="FreeForm"/>
                    <w:rPr>
                      <w:rFonts w:asciiTheme="majorHAnsi" w:eastAsia="Times New Roman" w:hAnsiTheme="majorHAnsi"/>
                      <w:b/>
                      <w:color w:val="auto"/>
                      <w:sz w:val="20"/>
                    </w:rPr>
                  </w:pPr>
                  <w:r>
                    <w:rPr>
                      <w:rFonts w:asciiTheme="majorHAnsi" w:hAnsiTheme="majorHAnsi"/>
                      <w:b/>
                      <w:color w:val="FFFFFF"/>
                    </w:rPr>
                    <w:t>Additional Information</w:t>
                  </w:r>
                </w:p>
              </w:txbxContent>
            </v:textbox>
          </v:roundrect>
        </w:pict>
      </w:r>
    </w:p>
    <w:p w:rsidR="00F54D59" w:rsidRDefault="00F54D59" w:rsidP="00F54D59">
      <w:pPr>
        <w:pStyle w:val="FreeForm"/>
        <w:ind w:left="1260" w:hanging="180"/>
        <w:jc w:val="both"/>
        <w:rPr>
          <w:rFonts w:ascii="Calibri Bold" w:hAnsi="Calibri Bold"/>
          <w:sz w:val="18"/>
        </w:rPr>
      </w:pPr>
    </w:p>
    <w:p w:rsidR="00F54D59" w:rsidRDefault="00F54D59" w:rsidP="00F54D59">
      <w:pPr>
        <w:pStyle w:val="FreeForm"/>
        <w:ind w:left="1260" w:hanging="180"/>
        <w:jc w:val="both"/>
        <w:rPr>
          <w:rFonts w:ascii="Calibri Bold" w:hAnsi="Calibri Bold"/>
          <w:sz w:val="18"/>
        </w:rPr>
      </w:pPr>
    </w:p>
    <w:p w:rsidR="00F54D59" w:rsidRPr="005F7287" w:rsidRDefault="00F54D59" w:rsidP="00387F36">
      <w:pPr>
        <w:pStyle w:val="FreeForm"/>
        <w:ind w:left="1080"/>
        <w:jc w:val="both"/>
        <w:rPr>
          <w:rFonts w:ascii="Calibri" w:hAnsi="Calibri"/>
          <w:sz w:val="18"/>
        </w:rPr>
      </w:pPr>
      <w:r w:rsidRPr="005F7287">
        <w:rPr>
          <w:rFonts w:ascii="Calibri" w:hAnsi="Calibri"/>
          <w:sz w:val="18"/>
        </w:rPr>
        <w:t>See Teacher Considerations sections (odd numbered pages throughout unit).</w:t>
      </w:r>
    </w:p>
    <w:p w:rsidR="00F54D59" w:rsidRDefault="00F54D59" w:rsidP="00F54D59">
      <w:pPr>
        <w:pStyle w:val="FreeForm"/>
        <w:ind w:left="1260" w:hanging="180"/>
        <w:jc w:val="both"/>
        <w:rPr>
          <w:rFonts w:ascii="Calibri Bold" w:hAnsi="Calibri Bold"/>
          <w:sz w:val="18"/>
        </w:rPr>
      </w:pPr>
    </w:p>
    <w:p w:rsidR="002C55EB" w:rsidRDefault="002C55EB" w:rsidP="007F62D7">
      <w:pPr>
        <w:pStyle w:val="FreeForm"/>
        <w:ind w:left="1080"/>
        <w:jc w:val="both"/>
        <w:rPr>
          <w:rFonts w:ascii="Calibri Bold" w:hAnsi="Calibri Bold"/>
          <w:sz w:val="18"/>
        </w:rPr>
      </w:pPr>
      <w:r>
        <w:rPr>
          <w:rFonts w:ascii="Calibri Bold" w:hAnsi="Calibri Bold"/>
          <w:sz w:val="18"/>
        </w:rPr>
        <w:t>Materials and Student Management</w:t>
      </w:r>
    </w:p>
    <w:p w:rsidR="00F54D59" w:rsidRPr="00F54D59" w:rsidRDefault="00F54D59" w:rsidP="00387F36">
      <w:pPr>
        <w:ind w:left="1350"/>
        <w:jc w:val="both"/>
        <w:rPr>
          <w:rFonts w:ascii="Calibri" w:hAnsi="Calibri"/>
          <w:sz w:val="18"/>
        </w:rPr>
      </w:pPr>
      <w:r w:rsidRPr="00F54D59">
        <w:rPr>
          <w:rFonts w:ascii="Calibri" w:hAnsi="Calibri"/>
          <w:sz w:val="18"/>
        </w:rPr>
        <w:t>See Teacher Considerations sections (odd numbered pages throughout unit).</w:t>
      </w:r>
    </w:p>
    <w:p w:rsidR="002C55EB" w:rsidRDefault="002C55EB" w:rsidP="002C55EB">
      <w:pPr>
        <w:jc w:val="both"/>
        <w:rPr>
          <w:rFonts w:ascii="Calibri Bold" w:hAnsi="Calibri Bold"/>
          <w:sz w:val="18"/>
        </w:rPr>
      </w:pPr>
    </w:p>
    <w:p w:rsidR="002C55EB" w:rsidRDefault="002C55EB" w:rsidP="007F62D7">
      <w:pPr>
        <w:ind w:firstLine="1080"/>
        <w:jc w:val="both"/>
        <w:rPr>
          <w:rFonts w:ascii="Calibri Bold" w:hAnsi="Calibri Bold"/>
          <w:sz w:val="18"/>
        </w:rPr>
      </w:pPr>
      <w:r>
        <w:rPr>
          <w:rFonts w:ascii="Calibri Bold" w:hAnsi="Calibri Bold"/>
          <w:sz w:val="18"/>
        </w:rPr>
        <w:t>Timing Considerations</w:t>
      </w:r>
    </w:p>
    <w:p w:rsidR="00F54D59" w:rsidRPr="00387F36" w:rsidRDefault="00F54D59" w:rsidP="00387F36">
      <w:pPr>
        <w:ind w:left="1350"/>
        <w:rPr>
          <w:rFonts w:ascii="Calibri" w:hAnsi="Calibri"/>
          <w:sz w:val="18"/>
        </w:rPr>
      </w:pPr>
      <w:r w:rsidRPr="00387F36">
        <w:rPr>
          <w:rFonts w:ascii="Calibri" w:hAnsi="Calibri"/>
          <w:sz w:val="18"/>
        </w:rPr>
        <w:t>See Teacher Considerations sections (odd numbered pages throughout unit).</w:t>
      </w:r>
    </w:p>
    <w:p w:rsidR="006234D6" w:rsidRPr="006234D6" w:rsidRDefault="006234D6" w:rsidP="006234D6">
      <w:pPr>
        <w:jc w:val="right"/>
      </w:pPr>
    </w:p>
    <w:sectPr w:rsidR="006234D6" w:rsidRPr="006234D6" w:rsidSect="00D577D3">
      <w:headerReference w:type="default" r:id="rId7"/>
      <w:footerReference w:type="default" r:id="rId8"/>
      <w:pgSz w:w="12240" w:h="15840"/>
      <w:pgMar w:top="720" w:right="720" w:bottom="720" w:left="720" w:header="1800" w:footer="129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3BF2" w:rsidRDefault="00EE3BF2" w:rsidP="004A2F99">
      <w:r>
        <w:separator/>
      </w:r>
    </w:p>
  </w:endnote>
  <w:endnote w:type="continuationSeparator" w:id="0">
    <w:p w:rsidR="00EE3BF2" w:rsidRDefault="00EE3BF2" w:rsidP="004A2F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00000000" w:usb2="01000407" w:usb3="00000000" w:csb0="00020000" w:csb1="00000000"/>
  </w:font>
  <w:font w:name="Verdana">
    <w:panose1 w:val="020B0604030504040204"/>
    <w:charset w:val="00"/>
    <w:family w:val="swiss"/>
    <w:pitch w:val="variable"/>
    <w:sig w:usb0="20000287" w:usb1="00000000" w:usb2="00000000" w:usb3="00000000" w:csb0="0000019F" w:csb1="00000000"/>
  </w:font>
  <w:font w:name="Calibri Bold">
    <w:panose1 w:val="020F0702030404030204"/>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09C" w:rsidRDefault="002E409C">
    <w:pPr>
      <w:pStyle w:val="Footer"/>
    </w:pPr>
    <w:r>
      <w:rPr>
        <w:noProof/>
      </w:rPr>
      <w:drawing>
        <wp:anchor distT="0" distB="0" distL="114300" distR="114300" simplePos="0" relativeHeight="251658240" behindDoc="1" locked="0" layoutInCell="1" allowOverlap="1">
          <wp:simplePos x="0" y="0"/>
          <wp:positionH relativeFrom="page">
            <wp:posOffset>457200</wp:posOffset>
          </wp:positionH>
          <wp:positionV relativeFrom="page">
            <wp:posOffset>9144000</wp:posOffset>
          </wp:positionV>
          <wp:extent cx="1452245" cy="622300"/>
          <wp:effectExtent l="2540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452245" cy="622300"/>
                  </a:xfrm>
                  <a:prstGeom prst="rect">
                    <a:avLst/>
                  </a:prstGeom>
                  <a:noFill/>
                  <a:ln w="12700" cap="flat">
                    <a:noFill/>
                    <a:miter lim="800000"/>
                    <a:headEnd/>
                    <a:tailEnd/>
                  </a:ln>
                </pic:spPr>
              </pic:pic>
            </a:graphicData>
          </a:graphic>
        </wp:anchor>
      </w:drawing>
    </w:r>
    <w:r>
      <w:rPr>
        <w:noProof/>
      </w:rPr>
      <w:drawing>
        <wp:anchor distT="0" distB="0" distL="114300" distR="114300" simplePos="0" relativeHeight="251660288" behindDoc="1" locked="0" layoutInCell="1" allowOverlap="1">
          <wp:simplePos x="0" y="0"/>
          <wp:positionH relativeFrom="page">
            <wp:posOffset>5911850</wp:posOffset>
          </wp:positionH>
          <wp:positionV relativeFrom="page">
            <wp:posOffset>9128125</wp:posOffset>
          </wp:positionV>
          <wp:extent cx="1397000" cy="624840"/>
          <wp:effectExtent l="2540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1397000" cy="624840"/>
                  </a:xfrm>
                  <a:prstGeom prst="rect">
                    <a:avLst/>
                  </a:prstGeom>
                  <a:noFill/>
                  <a:ln w="12700" cap="flat">
                    <a:noFill/>
                    <a:miter lim="800000"/>
                    <a:headEnd/>
                    <a:tailEnd/>
                  </a:ln>
                </pic:spPr>
              </pic:pic>
            </a:graphicData>
          </a:graphic>
        </wp:anchor>
      </w:drawing>
    </w:r>
    <w:r>
      <w:rPr>
        <w:noProof/>
      </w:rPr>
      <w:drawing>
        <wp:anchor distT="0" distB="0" distL="114300" distR="114300" simplePos="0" relativeHeight="251659264" behindDoc="1" locked="0" layoutInCell="1" allowOverlap="1">
          <wp:simplePos x="0" y="0"/>
          <wp:positionH relativeFrom="page">
            <wp:posOffset>3568700</wp:posOffset>
          </wp:positionH>
          <wp:positionV relativeFrom="page">
            <wp:posOffset>9131300</wp:posOffset>
          </wp:positionV>
          <wp:extent cx="622300" cy="6223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srcRect/>
                  <a:stretch>
                    <a:fillRect/>
                  </a:stretch>
                </pic:blipFill>
                <pic:spPr bwMode="auto">
                  <a:xfrm>
                    <a:off x="0" y="0"/>
                    <a:ext cx="622300" cy="622300"/>
                  </a:xfrm>
                  <a:prstGeom prst="rect">
                    <a:avLst/>
                  </a:prstGeom>
                  <a:noFill/>
                  <a:ln w="12700" cap="flat">
                    <a:noFill/>
                    <a:miter lim="800000"/>
                    <a:headEnd/>
                    <a:tailEnd/>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3BF2" w:rsidRDefault="00EE3BF2" w:rsidP="004A2F99">
      <w:r>
        <w:separator/>
      </w:r>
    </w:p>
  </w:footnote>
  <w:footnote w:type="continuationSeparator" w:id="0">
    <w:p w:rsidR="00EE3BF2" w:rsidRDefault="00EE3BF2" w:rsidP="004A2F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09C" w:rsidRPr="006234D6" w:rsidRDefault="008D220D" w:rsidP="006234D6">
    <w:pPr>
      <w:pStyle w:val="Header"/>
      <w:rPr>
        <w:sz w:val="16"/>
      </w:rPr>
    </w:pPr>
    <w:r>
      <w:rPr>
        <w:noProof/>
        <w:sz w:val="16"/>
      </w:rPr>
      <w:pict>
        <v:roundrect id="_x0000_s2053" style="position:absolute;margin-left:.35pt;margin-top:-36pt;width:539.25pt;height:36pt;z-index:251662336" arcsize="10923f" fillcolor="white [3212]" strokecolor="black [3213]">
          <v:fill o:detectmouseclick="t"/>
          <v:shadow on="t" opacity="22938f" offset="0"/>
          <v:textbox inset="0,0,0,0">
            <w:txbxContent>
              <w:p w:rsidR="006A4725" w:rsidRPr="00142FBE" w:rsidRDefault="006A4725" w:rsidP="00142FBE">
                <w:pPr>
                  <w:jc w:val="center"/>
                  <w:rPr>
                    <w:rFonts w:asciiTheme="majorHAnsi" w:hAnsiTheme="majorHAnsi"/>
                    <w:sz w:val="32"/>
                    <w:szCs w:val="32"/>
                  </w:rPr>
                </w:pPr>
                <w:r w:rsidRPr="00142FBE">
                  <w:rPr>
                    <w:rFonts w:asciiTheme="majorHAnsi" w:hAnsiTheme="majorHAnsi"/>
                    <w:b/>
                    <w:bCs/>
                    <w:sz w:val="32"/>
                    <w:szCs w:val="32"/>
                  </w:rPr>
                  <w:t>GEMS Space Science Sequence</w:t>
                </w:r>
                <w:r w:rsidR="00142FBE">
                  <w:rPr>
                    <w:rFonts w:asciiTheme="majorHAnsi" w:hAnsiTheme="majorHAnsi"/>
                    <w:sz w:val="32"/>
                    <w:szCs w:val="32"/>
                  </w:rPr>
                  <w:t xml:space="preserve"> </w:t>
                </w:r>
                <w:r w:rsidR="00142FBE" w:rsidRPr="00142FBE">
                  <w:rPr>
                    <w:rFonts w:asciiTheme="majorHAnsi" w:hAnsiTheme="majorHAnsi"/>
                    <w:b/>
                    <w:sz w:val="32"/>
                    <w:szCs w:val="32"/>
                  </w:rPr>
                  <w:t>Unit 2</w:t>
                </w:r>
                <w:r w:rsidR="00142FBE">
                  <w:rPr>
                    <w:rFonts w:asciiTheme="majorHAnsi" w:hAnsiTheme="majorHAnsi"/>
                    <w:b/>
                    <w:bCs/>
                    <w:sz w:val="32"/>
                    <w:szCs w:val="32"/>
                  </w:rPr>
                  <w:t xml:space="preserve">: </w:t>
                </w:r>
                <w:r w:rsidR="00142FBE" w:rsidRPr="00142FBE">
                  <w:rPr>
                    <w:rFonts w:asciiTheme="majorHAnsi" w:hAnsiTheme="majorHAnsi"/>
                    <w:b/>
                    <w:bCs/>
                    <w:sz w:val="32"/>
                    <w:szCs w:val="32"/>
                  </w:rPr>
                  <w:t>Earth’s Shape and Gravity</w:t>
                </w:r>
              </w:p>
              <w:p w:rsidR="002E409C" w:rsidRDefault="002E409C" w:rsidP="006234D6">
                <w:pPr>
                  <w:jc w:val="center"/>
                </w:pPr>
              </w:p>
            </w:txbxContent>
          </v:textbox>
        </v:roundrect>
      </w:pict>
    </w:r>
    <w:r>
      <w:rPr>
        <w:noProof/>
        <w:sz w:val="16"/>
      </w:rPr>
      <w:pict>
        <v:roundrect id="_x0000_s2052" style="position:absolute;margin-left:.35pt;margin-top:-54pt;width:539.25pt;height:54pt;z-index:251661312" arcsize="6918f" fillcolor="#17365d [2415]" strokecolor="black [3213]">
          <v:fill o:detectmouseclick="t"/>
          <v:shadow opacity="22938f" offset="0"/>
          <v:textbox style="mso-next-textbox:#_x0000_s2052" inset="0,0,0,0">
            <w:txbxContent>
              <w:p w:rsidR="002E409C" w:rsidRPr="00014DA4" w:rsidRDefault="002E409C" w:rsidP="006234D6">
                <w:pPr>
                  <w:rPr>
                    <w:rFonts w:asciiTheme="majorHAnsi" w:hAnsiTheme="majorHAnsi"/>
                    <w:b/>
                    <w:color w:val="FFFFFF" w:themeColor="background1"/>
                  </w:rPr>
                </w:pPr>
                <w:r w:rsidRPr="00014DA4">
                  <w:rPr>
                    <w:rFonts w:asciiTheme="majorHAnsi" w:hAnsiTheme="majorHAnsi"/>
                    <w:b/>
                    <w:color w:val="FFFFFF" w:themeColor="background1"/>
                  </w:rPr>
                  <w:t xml:space="preserve">North Cascades and Olympic Science Partnership </w:t>
                </w:r>
                <w:proofErr w:type="spellStart"/>
                <w:r w:rsidRPr="00014DA4">
                  <w:rPr>
                    <w:rFonts w:asciiTheme="majorHAnsi" w:hAnsiTheme="majorHAnsi"/>
                    <w:b/>
                    <w:color w:val="FFFFFF" w:themeColor="background1"/>
                  </w:rPr>
                  <w:t>Noyce</w:t>
                </w:r>
                <w:proofErr w:type="spellEnd"/>
                <w:r w:rsidRPr="00014DA4">
                  <w:rPr>
                    <w:rFonts w:asciiTheme="majorHAnsi" w:hAnsiTheme="majorHAnsi"/>
                    <w:b/>
                    <w:color w:val="FFFFFF" w:themeColor="background1"/>
                  </w:rPr>
                  <w:t xml:space="preserve"> Fellowship</w:t>
                </w:r>
                <w:r w:rsidR="00142FBE">
                  <w:rPr>
                    <w:rFonts w:asciiTheme="majorHAnsi" w:hAnsiTheme="majorHAnsi"/>
                    <w:b/>
                    <w:color w:val="FFFFFF" w:themeColor="background1"/>
                  </w:rPr>
                  <w:t xml:space="preserve"> </w:t>
                </w:r>
                <w:r w:rsidR="00142FBE" w:rsidRPr="00142FBE">
                  <w:rPr>
                    <w:rFonts w:asciiTheme="majorHAnsi" w:hAnsiTheme="majorHAnsi"/>
                    <w:b/>
                  </w:rPr>
                  <w:t>Teacher Tips</w:t>
                </w:r>
              </w:p>
            </w:txbxContent>
          </v:textbox>
        </v:round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
    <w:nsid w:val="00000002"/>
    <w:multiLevelType w:val="multilevel"/>
    <w:tmpl w:val="894EE874"/>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2">
    <w:nsid w:val="00000003"/>
    <w:multiLevelType w:val="multilevel"/>
    <w:tmpl w:val="894EE875"/>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3">
    <w:nsid w:val="00000004"/>
    <w:multiLevelType w:val="multilevel"/>
    <w:tmpl w:val="894EE876"/>
    <w:lvl w:ilvl="0">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4">
    <w:nsid w:val="00000005"/>
    <w:multiLevelType w:val="multilevel"/>
    <w:tmpl w:val="894EE877"/>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5">
    <w:nsid w:val="00000006"/>
    <w:multiLevelType w:val="hybridMultilevel"/>
    <w:tmpl w:val="00000006"/>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6">
    <w:nsid w:val="00000007"/>
    <w:multiLevelType w:val="hybridMultilevel"/>
    <w:tmpl w:val="00000007"/>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7">
    <w:nsid w:val="00000008"/>
    <w:multiLevelType w:val="hybridMultilevel"/>
    <w:tmpl w:val="00000008"/>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8">
    <w:nsid w:val="00000009"/>
    <w:multiLevelType w:val="hybridMultilevel"/>
    <w:tmpl w:val="00000009"/>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9">
    <w:nsid w:val="0000000A"/>
    <w:multiLevelType w:val="hybridMultilevel"/>
    <w:tmpl w:val="0000000A"/>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0">
    <w:nsid w:val="0E67265F"/>
    <w:multiLevelType w:val="hybridMultilevel"/>
    <w:tmpl w:val="6E0C5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C2437CE"/>
    <w:multiLevelType w:val="hybridMultilevel"/>
    <w:tmpl w:val="0BE83A34"/>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12">
    <w:nsid w:val="1D405A9B"/>
    <w:multiLevelType w:val="hybridMultilevel"/>
    <w:tmpl w:val="76BEDB7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nsid w:val="548360F0"/>
    <w:multiLevelType w:val="hybridMultilevel"/>
    <w:tmpl w:val="379E0E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6558298A"/>
    <w:multiLevelType w:val="hybridMultilevel"/>
    <w:tmpl w:val="A64AFF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74524BD4"/>
    <w:multiLevelType w:val="hybridMultilevel"/>
    <w:tmpl w:val="8E3AB9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 w:numId="6">
    <w:abstractNumId w:val="11"/>
  </w:num>
  <w:num w:numId="7">
    <w:abstractNumId w:val="1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3"/>
  </w:num>
  <w:num w:numId="15">
    <w:abstractNumId w:val="12"/>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55">
      <o:colormru v:ext="edit" colors="#cf8181"/>
      <o:colormenu v:ext="edit" fillcolor="none [2415]" strokecolor="none [3213]"/>
    </o:shapedefaults>
    <o:shapelayout v:ext="edit">
      <o:idmap v:ext="edit" data="2"/>
    </o:shapelayout>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
  <w:docVars>
    <w:docVar w:name="OpenInPublishingView" w:val="0"/>
  </w:docVars>
  <w:rsids>
    <w:rsidRoot w:val="006234D6"/>
    <w:rsid w:val="00014DA4"/>
    <w:rsid w:val="00033BF1"/>
    <w:rsid w:val="000B4FFF"/>
    <w:rsid w:val="00142FBE"/>
    <w:rsid w:val="001E5561"/>
    <w:rsid w:val="00247FE9"/>
    <w:rsid w:val="0026650E"/>
    <w:rsid w:val="002C55EB"/>
    <w:rsid w:val="002E409C"/>
    <w:rsid w:val="002E5D98"/>
    <w:rsid w:val="00387F36"/>
    <w:rsid w:val="003A11F4"/>
    <w:rsid w:val="00407BF8"/>
    <w:rsid w:val="004A2F99"/>
    <w:rsid w:val="004A53BF"/>
    <w:rsid w:val="00556C77"/>
    <w:rsid w:val="005E2F89"/>
    <w:rsid w:val="005F7287"/>
    <w:rsid w:val="006234D6"/>
    <w:rsid w:val="0068048E"/>
    <w:rsid w:val="006A4725"/>
    <w:rsid w:val="0079031B"/>
    <w:rsid w:val="007F59D9"/>
    <w:rsid w:val="007F62D7"/>
    <w:rsid w:val="008D220D"/>
    <w:rsid w:val="008F6437"/>
    <w:rsid w:val="00980370"/>
    <w:rsid w:val="00AB2F3E"/>
    <w:rsid w:val="00B513A6"/>
    <w:rsid w:val="00BC2C3C"/>
    <w:rsid w:val="00C469A6"/>
    <w:rsid w:val="00D577D3"/>
    <w:rsid w:val="00D93C9E"/>
    <w:rsid w:val="00E9028E"/>
    <w:rsid w:val="00EB5B3A"/>
    <w:rsid w:val="00EE3BF2"/>
    <w:rsid w:val="00F54D59"/>
    <w:rsid w:val="00FC0B3C"/>
    <w:rsid w:val="00FC5281"/>
    <w:rsid w:val="00FD1357"/>
    <w:rsid w:val="00FD24C2"/>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colormru v:ext="edit" colors="#cf8181"/>
      <o:colormenu v:ext="edit" fillcolor="none [2415]"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E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234D6"/>
    <w:pPr>
      <w:tabs>
        <w:tab w:val="center" w:pos="4320"/>
        <w:tab w:val="right" w:pos="8640"/>
      </w:tabs>
    </w:pPr>
  </w:style>
  <w:style w:type="character" w:customStyle="1" w:styleId="HeaderChar">
    <w:name w:val="Header Char"/>
    <w:basedOn w:val="DefaultParagraphFont"/>
    <w:link w:val="Header"/>
    <w:uiPriority w:val="99"/>
    <w:rsid w:val="006234D6"/>
  </w:style>
  <w:style w:type="paragraph" w:styleId="Footer">
    <w:name w:val="footer"/>
    <w:basedOn w:val="Normal"/>
    <w:link w:val="FooterChar"/>
    <w:uiPriority w:val="99"/>
    <w:semiHidden/>
    <w:unhideWhenUsed/>
    <w:rsid w:val="006234D6"/>
    <w:pPr>
      <w:tabs>
        <w:tab w:val="center" w:pos="4320"/>
        <w:tab w:val="right" w:pos="8640"/>
      </w:tabs>
    </w:pPr>
  </w:style>
  <w:style w:type="character" w:customStyle="1" w:styleId="FooterChar">
    <w:name w:val="Footer Char"/>
    <w:basedOn w:val="DefaultParagraphFont"/>
    <w:link w:val="Footer"/>
    <w:uiPriority w:val="99"/>
    <w:semiHidden/>
    <w:rsid w:val="006234D6"/>
  </w:style>
  <w:style w:type="paragraph" w:customStyle="1" w:styleId="FreeForm">
    <w:name w:val="Free Form"/>
    <w:rsid w:val="006234D6"/>
    <w:rPr>
      <w:rFonts w:ascii="Helvetica" w:eastAsia="ヒラギノ角ゴ Pro W3" w:hAnsi="Helvetica" w:cs="Times New Roman"/>
      <w:color w:val="000000"/>
      <w:szCs w:val="20"/>
    </w:rPr>
  </w:style>
  <w:style w:type="paragraph" w:customStyle="1" w:styleId="MediumGrid1-Accent21">
    <w:name w:val="Medium Grid 1 - Accent 21"/>
    <w:rsid w:val="006234D6"/>
    <w:pPr>
      <w:spacing w:after="200"/>
      <w:ind w:left="720"/>
    </w:pPr>
    <w:rPr>
      <w:rFonts w:ascii="Verdana" w:eastAsia="ヒラギノ角ゴ Pro W3" w:hAnsi="Verdana" w:cs="Times New Roman"/>
      <w:color w:val="000000"/>
      <w:szCs w:val="20"/>
      <w:lang w:val="en-GB"/>
    </w:rPr>
  </w:style>
  <w:style w:type="paragraph" w:styleId="ListParagraph">
    <w:name w:val="List Paragraph"/>
    <w:basedOn w:val="Normal"/>
    <w:uiPriority w:val="34"/>
    <w:qFormat/>
    <w:rsid w:val="00407BF8"/>
    <w:pPr>
      <w:ind w:left="720"/>
      <w:contextualSpacing/>
    </w:pPr>
  </w:style>
  <w:style w:type="character" w:customStyle="1" w:styleId="apple-style-span">
    <w:name w:val="apple-style-span"/>
    <w:basedOn w:val="DefaultParagraphFont"/>
    <w:rsid w:val="00C469A6"/>
  </w:style>
  <w:style w:type="character" w:styleId="Hyperlink">
    <w:name w:val="Hyperlink"/>
    <w:basedOn w:val="DefaultParagraphFont"/>
    <w:uiPriority w:val="99"/>
    <w:rsid w:val="00C469A6"/>
    <w:rPr>
      <w:color w:val="0000FF"/>
      <w:u w:val="single"/>
    </w:rPr>
  </w:style>
  <w:style w:type="paragraph" w:customStyle="1" w:styleId="ListStyle">
    <w:name w:val="ListStyle"/>
    <w:rsid w:val="007F62D7"/>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42101139">
      <w:bodyDiv w:val="1"/>
      <w:marLeft w:val="0"/>
      <w:marRight w:val="0"/>
      <w:marTop w:val="0"/>
      <w:marBottom w:val="0"/>
      <w:divBdr>
        <w:top w:val="none" w:sz="0" w:space="0" w:color="auto"/>
        <w:left w:val="none" w:sz="0" w:space="0" w:color="auto"/>
        <w:bottom w:val="none" w:sz="0" w:space="0" w:color="auto"/>
        <w:right w:val="none" w:sz="0" w:space="0" w:color="auto"/>
      </w:divBdr>
      <w:divsChild>
        <w:div w:id="703364765">
          <w:marLeft w:val="0"/>
          <w:marRight w:val="0"/>
          <w:marTop w:val="0"/>
          <w:marBottom w:val="0"/>
          <w:divBdr>
            <w:top w:val="none" w:sz="0" w:space="0" w:color="auto"/>
            <w:left w:val="none" w:sz="0" w:space="0" w:color="auto"/>
            <w:bottom w:val="none" w:sz="0" w:space="0" w:color="auto"/>
            <w:right w:val="none" w:sz="0" w:space="0" w:color="auto"/>
          </w:divBdr>
          <w:divsChild>
            <w:div w:id="183598373">
              <w:marLeft w:val="0"/>
              <w:marRight w:val="0"/>
              <w:marTop w:val="0"/>
              <w:marBottom w:val="0"/>
              <w:divBdr>
                <w:top w:val="none" w:sz="0" w:space="0" w:color="auto"/>
                <w:left w:val="none" w:sz="0" w:space="0" w:color="auto"/>
                <w:bottom w:val="none" w:sz="0" w:space="0" w:color="auto"/>
                <w:right w:val="none" w:sz="0" w:space="0" w:color="auto"/>
              </w:divBdr>
            </w:div>
            <w:div w:id="495340570">
              <w:marLeft w:val="0"/>
              <w:marRight w:val="0"/>
              <w:marTop w:val="0"/>
              <w:marBottom w:val="0"/>
              <w:divBdr>
                <w:top w:val="none" w:sz="0" w:space="0" w:color="auto"/>
                <w:left w:val="none" w:sz="0" w:space="0" w:color="auto"/>
                <w:bottom w:val="none" w:sz="0" w:space="0" w:color="auto"/>
                <w:right w:val="none" w:sz="0" w:space="0" w:color="auto"/>
              </w:divBdr>
            </w:div>
            <w:div w:id="5370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491</Words>
  <Characters>2801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MacNevin</dc:creator>
  <cp:keywords/>
  <dc:description/>
  <cp:lastModifiedBy>Sarah Neyman</cp:lastModifiedBy>
  <cp:revision>6</cp:revision>
  <cp:lastPrinted>2010-06-25T21:13:00Z</cp:lastPrinted>
  <dcterms:created xsi:type="dcterms:W3CDTF">2010-11-04T16:22:00Z</dcterms:created>
  <dcterms:modified xsi:type="dcterms:W3CDTF">2010-11-10T17:30:00Z</dcterms:modified>
</cp:coreProperties>
</file>